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63F4F43F" w:rsidR="006601C7" w:rsidRPr="00DA2A91" w:rsidRDefault="006601C7" w:rsidP="00DA2A91">
      <w:pPr>
        <w:pStyle w:val="Nincstrkz"/>
        <w:spacing w:line="480" w:lineRule="auto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575033">
        <w:rPr>
          <w:rFonts w:ascii="Times New Roman" w:hAnsi="Times New Roman" w:cs="Times New Roman"/>
          <w:b/>
          <w:bCs/>
          <w:lang w:eastAsia="hu-HU"/>
        </w:rPr>
        <w:t>Tárgy</w:t>
      </w:r>
      <w:r w:rsidRPr="00575033">
        <w:rPr>
          <w:rFonts w:ascii="Times New Roman" w:hAnsi="Times New Roman" w:cs="Times New Roman"/>
          <w:lang w:eastAsia="hu-HU"/>
        </w:rPr>
        <w:t>:</w:t>
      </w:r>
      <w:r w:rsidR="008431F7">
        <w:rPr>
          <w:rFonts w:ascii="Times New Roman" w:hAnsi="Times New Roman" w:cs="Times New Roman"/>
          <w:lang w:eastAsia="hu-HU"/>
        </w:rPr>
        <w:t xml:space="preserve"> </w:t>
      </w:r>
      <w:r w:rsidR="00DA2A91" w:rsidRPr="00DA2A91">
        <w:rPr>
          <w:rFonts w:ascii="Times New Roman" w:eastAsiaTheme="minorEastAsia" w:hAnsi="Times New Roman" w:cs="Times New Roman"/>
          <w:b/>
          <w:lang w:eastAsia="hu-HU"/>
        </w:rPr>
        <w:t>Beszámoló</w:t>
      </w:r>
      <w:r w:rsidR="00DA2A91" w:rsidRPr="00DA2A91">
        <w:rPr>
          <w:rFonts w:ascii="Times New Roman" w:eastAsiaTheme="minorEastAsia" w:hAnsi="Times New Roman" w:cs="Times New Roman"/>
          <w:b/>
          <w:lang w:eastAsia="hu-HU"/>
        </w:rPr>
        <w:t xml:space="preserve"> </w:t>
      </w:r>
      <w:r w:rsidR="00DA2A91" w:rsidRPr="00DA2A91">
        <w:rPr>
          <w:rFonts w:ascii="Times New Roman" w:eastAsiaTheme="minorEastAsia" w:hAnsi="Times New Roman" w:cs="Times New Roman"/>
          <w:b/>
          <w:lang w:eastAsia="hu-HU"/>
        </w:rPr>
        <w:t>a Társadalmi Esélyteremtési Főigazgatóság</w:t>
      </w:r>
      <w:r w:rsidR="00DA2A91" w:rsidRPr="00DA2A91">
        <w:rPr>
          <w:rFonts w:ascii="Times New Roman" w:eastAsiaTheme="minorEastAsia" w:hAnsi="Times New Roman" w:cs="Times New Roman"/>
          <w:b/>
          <w:lang w:eastAsia="hu-HU"/>
        </w:rPr>
        <w:t xml:space="preserve"> </w:t>
      </w:r>
      <w:r w:rsidR="00DA2A91" w:rsidRPr="00DA2A91">
        <w:rPr>
          <w:rFonts w:ascii="Times New Roman" w:eastAsiaTheme="minorEastAsia" w:hAnsi="Times New Roman" w:cs="Times New Roman"/>
          <w:b/>
          <w:lang w:eastAsia="hu-HU"/>
        </w:rPr>
        <w:t>ROMA-EGYEDI-24-25/0. számú</w:t>
      </w:r>
      <w:r w:rsidR="00DA2A91" w:rsidRPr="00DA2A91">
        <w:rPr>
          <w:rFonts w:ascii="Times New Roman" w:eastAsiaTheme="minorEastAsia" w:hAnsi="Times New Roman" w:cs="Times New Roman"/>
          <w:b/>
          <w:lang w:eastAsia="hu-HU"/>
        </w:rPr>
        <w:t xml:space="preserve"> </w:t>
      </w:r>
      <w:r w:rsidR="00DA2A91" w:rsidRPr="00DA2A91">
        <w:rPr>
          <w:rFonts w:ascii="Times New Roman" w:eastAsiaTheme="minorEastAsia" w:hAnsi="Times New Roman" w:cs="Times New Roman"/>
          <w:b/>
          <w:lang w:eastAsia="hu-HU"/>
        </w:rPr>
        <w:t>támogatói okirattal nyújtott támogatás felhasználásáról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7E11C68" w:rsidR="006601C7" w:rsidRPr="00575033" w:rsidRDefault="00DA2A9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0F554826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BD963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29FE7DC8" w14:textId="1CAE00DC" w:rsidR="00DA2A91" w:rsidRDefault="00DA2A91" w:rsidP="00DA2A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Társadalmi Esélyteremtési Főigazgatóság 30050-120/4431-4/2024. iktatószámmal és ROMA-EGYEDI-24-25/0. támogatói okiratszámmal a Magyarországi Romák Országos Önkormányzatát 2024.12.12. napon egyedi támogatásban részesítette összesen 34.998.500 Ft összegben. A támogatott tevékenység pénzügyi teljesítésének határideje 2025.09.30. napban került megjelölésre. </w:t>
      </w:r>
    </w:p>
    <w:p w14:paraId="232C3055" w14:textId="77777777" w:rsidR="00DA2A91" w:rsidRDefault="00DA2A91" w:rsidP="00DA2A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élve a költségvetési sorok egyedi átcsoportosításának lehetőségével a támogatói okirat módosítását kezdeményezte. A támogatói okirat módosítása Támogató által részben elfogadásra került. Támogató elfogadta a támogatói okirat költségtételeinek átcsoportosítását, azonban a támogatási összeg felhasználását 2025. 09. 30. napjáig engedélyezte.</w:t>
      </w:r>
    </w:p>
    <w:p w14:paraId="4B4164E1" w14:textId="2F42E69F" w:rsidR="00DA2A91" w:rsidRDefault="004A0292" w:rsidP="00DA2A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határozati javaslat mellékletét képező beszámoló az </w:t>
      </w:r>
      <w:r w:rsidR="00DA2A91">
        <w:rPr>
          <w:rFonts w:ascii="Times New Roman" w:hAnsi="Times New Roman" w:cs="Times New Roman"/>
          <w:sz w:val="24"/>
          <w:szCs w:val="24"/>
        </w:rPr>
        <w:t>egyedi támo</w:t>
      </w:r>
      <w:r w:rsidR="00DA2A91">
        <w:rPr>
          <w:rFonts w:ascii="Times New Roman" w:hAnsi="Times New Roman" w:cs="Times New Roman"/>
          <w:sz w:val="24"/>
          <w:szCs w:val="24"/>
        </w:rPr>
        <w:t>gatás felhasználását mutatja be.</w:t>
      </w:r>
      <w:bookmarkStart w:id="0" w:name="_GoBack"/>
      <w:bookmarkEnd w:id="0"/>
    </w:p>
    <w:p w14:paraId="6DC2C97D" w14:textId="5A63B01E" w:rsidR="00035632" w:rsidRPr="00035632" w:rsidRDefault="002415DC" w:rsidP="0003563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649AAB64" w14:textId="77777777" w:rsidR="00DA2A91" w:rsidRDefault="00DA2A91" w:rsidP="004524C3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2FDCF21" w14:textId="79CDBB63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664A6D56" w:rsidR="005F0179" w:rsidRPr="00DA2A91" w:rsidRDefault="005F0179" w:rsidP="00DA2A91">
      <w:pPr>
        <w:pStyle w:val="Nincstrkz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266B69">
        <w:rPr>
          <w:rFonts w:ascii="Times New Roman" w:hAnsi="Times New Roman" w:cs="Times New Roman"/>
          <w:bCs/>
          <w:color w:val="000000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</w:rPr>
        <w:t>Közgyűlése megtárgyalta</w:t>
      </w:r>
      <w:r w:rsidR="00266B69"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</w:rPr>
        <w:t>„</w:t>
      </w:r>
      <w:r w:rsidR="00DA2A91" w:rsidRPr="00DA2A91">
        <w:rPr>
          <w:rFonts w:ascii="Times New Roman" w:eastAsiaTheme="minorEastAsia" w:hAnsi="Times New Roman" w:cs="Times New Roman"/>
          <w:b/>
          <w:lang w:eastAsia="hu-HU"/>
        </w:rPr>
        <w:t>Beszámoló a Társadalmi Esélyteremtési Főigazgatóság ROMA-EGYEDI-24-25/0. számú támogatói okirattal nyújtott támogatás felhasználásáról</w:t>
      </w:r>
      <w:r w:rsidR="00266B69" w:rsidRPr="00266B69">
        <w:rPr>
          <w:rFonts w:ascii="Times New Roman" w:hAnsi="Times New Roman" w:cs="Times New Roman"/>
          <w:b/>
          <w:lang w:eastAsia="hu-HU"/>
        </w:rPr>
        <w:t>”</w:t>
      </w:r>
      <w:r w:rsidR="00266B69" w:rsidRPr="00266B69">
        <w:rPr>
          <w:rFonts w:ascii="Times New Roman" w:hAnsi="Times New Roman" w:cs="Times New Roman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9EF8584" w14:textId="7468357C" w:rsidR="008F1517" w:rsidRPr="008F1517" w:rsidRDefault="00D90AD6" w:rsidP="00C07BDB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</w:t>
      </w:r>
      <w:r w:rsidR="00DA2A91">
        <w:rPr>
          <w:bCs/>
          <w:color w:val="000000"/>
        </w:rPr>
        <w:t>elfogadja</w:t>
      </w:r>
      <w:r w:rsidR="00E056FD">
        <w:rPr>
          <w:rFonts w:eastAsiaTheme="minorEastAsia"/>
          <w:b/>
        </w:rPr>
        <w:t xml:space="preserve"> </w:t>
      </w:r>
      <w:r w:rsidR="00DA2A91" w:rsidRPr="00DA2A91">
        <w:rPr>
          <w:rFonts w:eastAsiaTheme="minorEastAsia"/>
        </w:rPr>
        <w:t>a Társadalmi Esélyteremtési Főigazgatóság ROMA-EGYEDI-24-25/0. számú támogatói okirattal nyújtott támogatás felhasználásáról</w:t>
      </w:r>
      <w:r w:rsidR="008F1517" w:rsidRPr="008F1517">
        <w:t xml:space="preserve"> </w:t>
      </w:r>
      <w:r w:rsidR="00E056FD">
        <w:t xml:space="preserve">szóló beszámolót a </w:t>
      </w:r>
      <w:r w:rsidR="008F1517" w:rsidRPr="008F1517">
        <w:t>melléklet szerinti tartalommal.</w:t>
      </w:r>
    </w:p>
    <w:p w14:paraId="10C535BD" w14:textId="77777777" w:rsidR="008F1517" w:rsidRPr="00266B69" w:rsidRDefault="008F1517" w:rsidP="008F1517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1F17C015" w14:textId="028CE64E" w:rsidR="00425DF5" w:rsidRPr="00E056FD" w:rsidRDefault="00D90AD6" w:rsidP="0007604E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E056FD">
        <w:rPr>
          <w:bCs/>
          <w:color w:val="000000"/>
        </w:rPr>
        <w:t xml:space="preserve">A Magyarországi Romák Országos Önkormányzatának Közgyűlése </w:t>
      </w:r>
      <w:r w:rsidR="00DA2A91" w:rsidRPr="00E056FD">
        <w:rPr>
          <w:bCs/>
          <w:color w:val="000000"/>
        </w:rPr>
        <w:t xml:space="preserve">köszönetét fejezi ki a Belügyminisztérium Társadalmi Esélyekért és Roma Kapcsolatokért Felelős Államtitkárának, Sztojka Attilának </w:t>
      </w:r>
      <w:r w:rsidR="00E056FD" w:rsidRPr="00E056FD">
        <w:rPr>
          <w:bCs/>
          <w:color w:val="000000"/>
        </w:rPr>
        <w:t xml:space="preserve">a </w:t>
      </w:r>
      <w:r w:rsidR="00E056FD" w:rsidRPr="00E056FD">
        <w:rPr>
          <w:rFonts w:eastAsiaTheme="minorEastAsia"/>
        </w:rPr>
        <w:t>ROMA-EGYEDI-24-25/0. számú támogatói okirattal nyújtott támogatás</w:t>
      </w:r>
      <w:r w:rsidR="00E056FD" w:rsidRPr="00E056FD">
        <w:rPr>
          <w:rFonts w:eastAsiaTheme="minorEastAsia"/>
        </w:rPr>
        <w:t>ért.</w:t>
      </w:r>
    </w:p>
    <w:p w14:paraId="616F3328" w14:textId="77777777" w:rsidR="00DA2A91" w:rsidRPr="00E056FD" w:rsidRDefault="00DA2A91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2FDE249F" w14:textId="77777777" w:rsidR="00E056FD" w:rsidRDefault="00E056FD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726BE286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2200A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292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67710"/>
    <w:rsid w:val="00D67B23"/>
    <w:rsid w:val="00D7532E"/>
    <w:rsid w:val="00D90AD6"/>
    <w:rsid w:val="00DA2A91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056FD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styleId="Nincstrkz">
    <w:name w:val="No Spacing"/>
    <w:uiPriority w:val="1"/>
    <w:qFormat/>
    <w:rsid w:val="00DA2A9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331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5</cp:revision>
  <dcterms:created xsi:type="dcterms:W3CDTF">2025-10-16T13:22:00Z</dcterms:created>
  <dcterms:modified xsi:type="dcterms:W3CDTF">2025-10-16T13:32:00Z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